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3B092" w14:textId="7F2DAE5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153867">
        <w:rPr>
          <w:rFonts w:cs="Calibri"/>
          <w:b/>
          <w:caps/>
          <w:kern w:val="28"/>
        </w:rPr>
        <w:t>00640</w:t>
      </w:r>
      <w:r w:rsidRPr="005A442B">
        <w:rPr>
          <w:rFonts w:cs="Calibri"/>
          <w:b/>
          <w:caps/>
          <w:kern w:val="28"/>
        </w:rPr>
        <w:t>/</w:t>
      </w:r>
      <w:r w:rsidR="009A0440">
        <w:rPr>
          <w:rFonts w:cs="Calibri"/>
          <w:b/>
          <w:caps/>
          <w:kern w:val="28"/>
        </w:rPr>
        <w:t>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16370D4"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2004AC" w:rsidRPr="002004AC">
        <w:rPr>
          <w:rFonts w:ascii="Calibri" w:hAnsi="Calibri" w:cs="Arial"/>
          <w:b/>
          <w:i/>
          <w:snapToGrid w:val="0"/>
          <w:color w:val="000000"/>
          <w:sz w:val="22"/>
          <w:szCs w:val="22"/>
        </w:rPr>
        <w:t>Roboty budowlane elektroenergetyczne na terenie działalności PGE Dystrybucja S.A. Oddział Rzeszów Rejon Energetyczny Stalowa Wola – 4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F11DF7" w:rsidR="009E5DB8" w:rsidRPr="00153867" w:rsidRDefault="00B24C4F" w:rsidP="00A8557F">
      <w:pPr>
        <w:pStyle w:val="NRI"/>
      </w:pPr>
      <w:r w:rsidRPr="00153867">
        <w:rPr>
          <w:lang w:eastAsia="pl-PL"/>
        </w:rPr>
        <w:t>OSOBY UPRAWNIONE</w:t>
      </w:r>
      <w:r w:rsidR="009E5DB8" w:rsidRPr="00153867">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043B01BB" w:rsidR="008E751A" w:rsidRPr="004A6701" w:rsidRDefault="008E751A" w:rsidP="002004AC">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7166C4D4" w:rsidR="00742C11" w:rsidRPr="00742C11" w:rsidRDefault="00742C11" w:rsidP="00153867">
      <w:pPr>
        <w:pStyle w:val="Nr"/>
        <w:ind w:left="1560" w:hanging="1276"/>
      </w:pPr>
      <w:r w:rsidRPr="00742C11">
        <w:t xml:space="preserve">Część nr </w:t>
      </w:r>
      <w:r w:rsidR="00153867">
        <w:t xml:space="preserve">4: </w:t>
      </w:r>
      <w:r w:rsidR="00153867">
        <w:t>Przebudowa linii napowietrznej nN 0,4 kV zasilanej ze stacji transformatorowej Nowa Wieś 1 (obwód 2 i 3)</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70E882F"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CF4476" w:rsidP="00A8557F">
      <w:pPr>
        <w:spacing w:before="120" w:after="120" w:line="240" w:lineRule="exact"/>
        <w:ind w:left="1701"/>
        <w:contextualSpacing/>
        <w:rPr>
          <w:rFonts w:cs="Calibri"/>
          <w:szCs w:val="22"/>
          <w:lang w:eastAsia="pl-PL"/>
        </w:rPr>
      </w:pPr>
      <w:hyperlink r:id="rId13" w:history="1">
        <w:r w:rsidRPr="00CF4476">
          <w:rPr>
            <w:rFonts w:cs="Calibri"/>
            <w:color w:val="0000FF"/>
            <w:szCs w:val="22"/>
            <w:u w:val="single"/>
          </w:rPr>
          <w:t>https://pgedystrybucja.pl/przetargi/przetargi-zakupowe</w:t>
        </w:r>
      </w:hyperlink>
      <w:r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CF4476" w:rsidP="00A8557F">
      <w:pPr>
        <w:spacing w:before="120" w:after="120" w:line="240" w:lineRule="exact"/>
        <w:ind w:left="1701"/>
        <w:contextualSpacing/>
        <w:rPr>
          <w:rFonts w:cs="Calibri"/>
          <w:szCs w:val="22"/>
          <w:lang w:eastAsia="pl-PL"/>
        </w:rPr>
      </w:pPr>
      <w:hyperlink r:id="rId14" w:history="1">
        <w:r w:rsidRPr="00CF4476">
          <w:rPr>
            <w:rFonts w:cs="Calibri"/>
            <w:color w:val="0000FF"/>
            <w:szCs w:val="22"/>
            <w:u w:val="single"/>
          </w:rPr>
          <w:t>https://pgedystrybucja.pl/przetargi/przetargi-zakupowe</w:t>
        </w:r>
      </w:hyperlink>
      <w:r w:rsidRPr="00CF4476">
        <w:rPr>
          <w:rFonts w:cs="Calibri"/>
          <w:szCs w:val="22"/>
          <w:lang w:eastAsia="pl-PL"/>
        </w:rPr>
        <w:t>;</w:t>
      </w:r>
    </w:p>
    <w:p w14:paraId="631C4A03" w14:textId="47DEAB9A"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153867">
        <w:rPr>
          <w:rFonts w:cs="Calibri"/>
          <w:szCs w:val="22"/>
          <w:lang w:eastAsia="pl-PL"/>
        </w:rPr>
        <w:t>31 000,00</w:t>
      </w:r>
      <w:r w:rsidRPr="00CF4476">
        <w:rPr>
          <w:rFonts w:cs="Calibri"/>
          <w:szCs w:val="22"/>
          <w:lang w:eastAsia="pl-PL"/>
        </w:rPr>
        <w:t xml:space="preserve"> zł zostało wniesione w formie ….............</w:t>
      </w:r>
      <w:r w:rsidR="002004AC">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AAEDB" w14:textId="77777777" w:rsidR="00244742" w:rsidRDefault="00244742" w:rsidP="004A302B">
      <w:pPr>
        <w:spacing w:line="240" w:lineRule="auto"/>
      </w:pPr>
      <w:r>
        <w:separator/>
      </w:r>
    </w:p>
  </w:endnote>
  <w:endnote w:type="continuationSeparator" w:id="0">
    <w:p w14:paraId="0D9316D8" w14:textId="77777777" w:rsidR="00244742" w:rsidRDefault="0024474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2275A" w14:textId="14F6E6C3"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004AC">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004A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00BA6" w14:textId="77777777" w:rsidR="00244742" w:rsidRDefault="00244742" w:rsidP="004A302B">
      <w:pPr>
        <w:spacing w:line="240" w:lineRule="auto"/>
      </w:pPr>
      <w:r>
        <w:separator/>
      </w:r>
    </w:p>
  </w:footnote>
  <w:footnote w:type="continuationSeparator" w:id="0">
    <w:p w14:paraId="2C0870D6" w14:textId="77777777" w:rsidR="00244742" w:rsidRDefault="0024474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8340049">
    <w:abstractNumId w:val="7"/>
  </w:num>
  <w:num w:numId="2" w16cid:durableId="1741978220">
    <w:abstractNumId w:val="6"/>
  </w:num>
  <w:num w:numId="3" w16cid:durableId="1608392278">
    <w:abstractNumId w:val="8"/>
  </w:num>
  <w:num w:numId="4" w16cid:durableId="1707635505">
    <w:abstractNumId w:val="9"/>
  </w:num>
  <w:num w:numId="5" w16cid:durableId="1565751967">
    <w:abstractNumId w:val="12"/>
  </w:num>
  <w:num w:numId="6" w16cid:durableId="771246856">
    <w:abstractNumId w:val="5"/>
  </w:num>
  <w:num w:numId="7" w16cid:durableId="524901772">
    <w:abstractNumId w:val="10"/>
  </w:num>
  <w:num w:numId="8" w16cid:durableId="1663972920">
    <w:abstractNumId w:val="13"/>
  </w:num>
  <w:num w:numId="9" w16cid:durableId="7087210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7859799">
    <w:abstractNumId w:val="3"/>
  </w:num>
  <w:num w:numId="11" w16cid:durableId="26754628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142"/>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3867"/>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04AC"/>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4742"/>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1BE9"/>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440"/>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C82"/>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E1D01B1DADF134AA39E14A1EF417381" ma:contentTypeVersion="0" ma:contentTypeDescription="SWPP2 Dokument bazowy" ma:contentTypeScope="" ma:versionID="64865a5c4ca9d65cfda3319e75bb242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część 4.docx</dmsv2BaseFileName>
    <dmsv2BaseDisplayName xmlns="http://schemas.microsoft.com/sharepoint/v3">Załącznik nr 4 - Formularz oferty - część 4</dmsv2BaseDisplayName>
    <dmsv2SWPP2ObjectNumber xmlns="http://schemas.microsoft.com/sharepoint/v3" xsi:nil="true"/>
    <dmsv2SWPP2SumMD5 xmlns="http://schemas.microsoft.com/sharepoint/v3">1e1fcb5c1821eefc7594e5dba9f1dd42</dmsv2SWPP2SumMD5>
    <dmsv2BaseMoved xmlns="http://schemas.microsoft.com/sharepoint/v3">false</dmsv2BaseMoved>
    <dmsv2BaseIsSensitive xmlns="http://schemas.microsoft.com/sharepoint/v3">true</dmsv2BaseIsSensitive>
    <dmsv2SWPP2IDSWPP2 xmlns="http://schemas.microsoft.com/sharepoint/v3">706917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24380631</dmsv2BaseClientSystemDocumentID>
    <dmsv2BaseModifiedByID xmlns="http://schemas.microsoft.com/sharepoint/v3">10100246</dmsv2BaseModifiedByID>
    <dmsv2BaseCreatedByID xmlns="http://schemas.microsoft.com/sharepoint/v3">10100246</dmsv2BaseCreatedByID>
    <dmsv2SWPP2ObjectDepartment xmlns="http://schemas.microsoft.com/sharepoint/v3">00000001000700030000000g000000000001</dmsv2SWPP2ObjectDepartment>
    <dmsv2SWPP2ObjectName xmlns="http://schemas.microsoft.com/sharepoint/v3">Wniosek</dmsv2SWPP2ObjectName>
    <_dlc_DocId xmlns="a19cb1c7-c5c7-46d4-85ae-d83685407bba">PR4UJWENCY6Q-371514832-12010</_dlc_DocId>
    <_dlc_DocIdUrl xmlns="a19cb1c7-c5c7-46d4-85ae-d83685407bba">
      <Url>https://swpp2.dms.gkpge.pl/sites/42/_layouts/15/DocIdRedir.aspx?ID=PR4UJWENCY6Q-371514832-12010</Url>
      <Description>PR4UJWENCY6Q-371514832-12010</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CFB28D28-C145-490C-993B-44BD641BB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999957F-2142-4792-BD70-95224BF6C6E4}">
  <ds:schemaRefs>
    <ds:schemaRef ds:uri="http://schemas.openxmlformats.org/officeDocument/2006/bibliography"/>
  </ds:schemaRefs>
</ds:datastoreItem>
</file>

<file path=customXml/itemProps5.xml><?xml version="1.0" encoding="utf-8"?>
<ds:datastoreItem xmlns:ds="http://schemas.openxmlformats.org/officeDocument/2006/customXml" ds:itemID="{E38CD49C-E77C-42C9-B34D-ABC55ED5D7B8}">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1209</Words>
  <Characters>7260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10</cp:revision>
  <cp:lastPrinted>2020-02-27T07:25:00Z</cp:lastPrinted>
  <dcterms:created xsi:type="dcterms:W3CDTF">2025-03-18T07:04:00Z</dcterms:created>
  <dcterms:modified xsi:type="dcterms:W3CDTF">2026-02-27T06:35:00Z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0x0101891000DE1D01B1DADF134AA39E14A1EF417381</vt:lpwstr>
  </property>
  <property fmtid="{D5CDD505-2E9C-101B-9397-08002B2CF9AE}" pid="3" name="_dlc_DocIdItemGuid">
    <vt:lpwstr>d35db5e8-71b7-4151-8c1e-7e7d9a84b32f</vt:lpwstr>
  </property>
</Properties>
</file>